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7BC1C0" w14:textId="77777777" w:rsidR="005532FB" w:rsidRDefault="00CC59EB">
      <w:pPr>
        <w:pStyle w:val="Title"/>
      </w:pPr>
      <w:r>
        <w:t>Liquimedics</w:t>
      </w:r>
    </w:p>
    <w:p w14:paraId="01C4B301" w14:textId="77777777" w:rsidR="005532FB" w:rsidRDefault="00CC59EB">
      <w:pPr>
        <w:pStyle w:val="Heading1"/>
      </w:pPr>
      <w:r>
        <w:t>short company design brief</w:t>
      </w:r>
    </w:p>
    <w:p w14:paraId="7213CF14" w14:textId="77777777" w:rsidR="005532FB" w:rsidRDefault="005532FB"/>
    <w:p w14:paraId="7CFC286D" w14:textId="77777777" w:rsidR="00CC59EB" w:rsidRDefault="00CC59EB">
      <w:pPr>
        <w:rPr>
          <w:sz w:val="28"/>
          <w:szCs w:val="28"/>
        </w:rPr>
      </w:pPr>
      <w:r w:rsidRPr="00CC59EB">
        <w:rPr>
          <w:b/>
          <w:sz w:val="28"/>
          <w:szCs w:val="28"/>
          <w:u w:val="single"/>
        </w:rPr>
        <w:t xml:space="preserve">WHO WE ARE  </w:t>
      </w:r>
      <w:r w:rsidRPr="00CC59EB">
        <w:rPr>
          <w:sz w:val="28"/>
          <w:szCs w:val="28"/>
        </w:rPr>
        <w:t xml:space="preserve"> </w:t>
      </w:r>
      <w:r>
        <w:rPr>
          <w:sz w:val="28"/>
          <w:szCs w:val="28"/>
        </w:rPr>
        <w:t>Liquimedics are a micro, professional medical supplies business.</w:t>
      </w:r>
    </w:p>
    <w:p w14:paraId="70A7DF98" w14:textId="5EDF6C7B" w:rsidR="00CC59EB" w:rsidRDefault="00CC59EB">
      <w:pPr>
        <w:rPr>
          <w:sz w:val="28"/>
          <w:szCs w:val="28"/>
        </w:rPr>
      </w:pPr>
      <w:r>
        <w:rPr>
          <w:sz w:val="28"/>
          <w:szCs w:val="28"/>
        </w:rPr>
        <w:t>Our focus is on the sourcing and efficient servicing and supply of specialty medical liquids, gels, pastes and other mediums to specialist M</w:t>
      </w:r>
      <w:r w:rsidR="007A4BD7">
        <w:rPr>
          <w:sz w:val="28"/>
          <w:szCs w:val="28"/>
        </w:rPr>
        <w:t xml:space="preserve">edical </w:t>
      </w:r>
      <w:r>
        <w:rPr>
          <w:sz w:val="28"/>
          <w:szCs w:val="28"/>
        </w:rPr>
        <w:t>O</w:t>
      </w:r>
      <w:r w:rsidR="007A4BD7">
        <w:rPr>
          <w:sz w:val="28"/>
          <w:szCs w:val="28"/>
        </w:rPr>
        <w:t>fficer</w:t>
      </w:r>
      <w:r>
        <w:rPr>
          <w:sz w:val="28"/>
          <w:szCs w:val="28"/>
        </w:rPr>
        <w:t>s and hospital purchasing departments.</w:t>
      </w:r>
    </w:p>
    <w:p w14:paraId="7339D01D" w14:textId="21D0F243" w:rsidR="00CC59EB" w:rsidRDefault="00CC59EB">
      <w:pPr>
        <w:rPr>
          <w:sz w:val="28"/>
          <w:szCs w:val="28"/>
        </w:rPr>
      </w:pPr>
      <w:r>
        <w:rPr>
          <w:sz w:val="28"/>
          <w:szCs w:val="28"/>
        </w:rPr>
        <w:t xml:space="preserve">We are open, easy going, </w:t>
      </w:r>
      <w:r w:rsidR="007A4BD7">
        <w:rPr>
          <w:sz w:val="28"/>
          <w:szCs w:val="28"/>
        </w:rPr>
        <w:t>friendly,</w:t>
      </w:r>
      <w:r>
        <w:rPr>
          <w:sz w:val="28"/>
          <w:szCs w:val="28"/>
        </w:rPr>
        <w:t xml:space="preserve"> nimble and efficient.</w:t>
      </w:r>
      <w:r w:rsidR="00230FF6">
        <w:rPr>
          <w:sz w:val="28"/>
          <w:szCs w:val="28"/>
        </w:rPr>
        <w:t xml:space="preserve"> Other key words describing us are… Dependable, Unique, Honest, Progressive and fair.</w:t>
      </w:r>
    </w:p>
    <w:p w14:paraId="0BF1D928" w14:textId="77777777" w:rsidR="00CC59EB" w:rsidRDefault="00CC59EB">
      <w:pPr>
        <w:rPr>
          <w:sz w:val="28"/>
          <w:szCs w:val="28"/>
        </w:rPr>
      </w:pPr>
      <w:r>
        <w:rPr>
          <w:sz w:val="28"/>
          <w:szCs w:val="28"/>
        </w:rPr>
        <w:t>We are a small team of (2) with the objective of growing to a size of approximately 10 people in 2-3 years.</w:t>
      </w:r>
    </w:p>
    <w:p w14:paraId="5824874E" w14:textId="77777777" w:rsidR="00CC59EB" w:rsidRDefault="00CC59EB">
      <w:pPr>
        <w:rPr>
          <w:sz w:val="28"/>
          <w:szCs w:val="28"/>
        </w:rPr>
      </w:pPr>
    </w:p>
    <w:p w14:paraId="0C67A8E2" w14:textId="77777777" w:rsidR="00CC59EB" w:rsidRDefault="00BA7590">
      <w:pPr>
        <w:rPr>
          <w:sz w:val="28"/>
          <w:szCs w:val="28"/>
        </w:rPr>
      </w:pPr>
      <w:r w:rsidRPr="00BA7590">
        <w:rPr>
          <w:b/>
          <w:sz w:val="28"/>
          <w:szCs w:val="28"/>
          <w:u w:val="single"/>
        </w:rPr>
        <w:t>OUR TARGET MARKET</w:t>
      </w:r>
      <w:r>
        <w:rPr>
          <w:b/>
          <w:sz w:val="28"/>
          <w:szCs w:val="28"/>
          <w:u w:val="single"/>
        </w:rPr>
        <w:t xml:space="preserve"> </w:t>
      </w:r>
      <w:r>
        <w:rPr>
          <w:sz w:val="28"/>
          <w:szCs w:val="28"/>
        </w:rPr>
        <w:t>Are Australian and New Zealand doctors and hospitals.</w:t>
      </w:r>
    </w:p>
    <w:p w14:paraId="7FC6AF01" w14:textId="77777777" w:rsidR="00BA7590" w:rsidRDefault="00BA7590">
      <w:pPr>
        <w:rPr>
          <w:sz w:val="28"/>
          <w:szCs w:val="28"/>
        </w:rPr>
      </w:pPr>
      <w:r>
        <w:rPr>
          <w:sz w:val="28"/>
          <w:szCs w:val="28"/>
        </w:rPr>
        <w:t>Drs are of course of a conservative, older demographic</w:t>
      </w:r>
      <w:r w:rsidR="00230FF6">
        <w:rPr>
          <w:sz w:val="28"/>
          <w:szCs w:val="28"/>
        </w:rPr>
        <w:t xml:space="preserve"> that can take a long time to make a decision</w:t>
      </w:r>
      <w:r>
        <w:rPr>
          <w:sz w:val="28"/>
          <w:szCs w:val="28"/>
        </w:rPr>
        <w:t>. Hospital staff and purchasing officers more moderate.</w:t>
      </w:r>
    </w:p>
    <w:p w14:paraId="0434AF74" w14:textId="77777777" w:rsidR="00BA7590" w:rsidRDefault="00BA7590">
      <w:pPr>
        <w:rPr>
          <w:sz w:val="28"/>
          <w:szCs w:val="28"/>
        </w:rPr>
      </w:pPr>
      <w:r>
        <w:rPr>
          <w:sz w:val="28"/>
          <w:szCs w:val="28"/>
        </w:rPr>
        <w:t>Our presentations will also often be targeted to suppliers of quality products, around the world, particular</w:t>
      </w:r>
      <w:r w:rsidR="00230FF6">
        <w:rPr>
          <w:sz w:val="28"/>
          <w:szCs w:val="28"/>
        </w:rPr>
        <w:t>ly the United States and Europe, that we wish to enter into distribution arrangements with.</w:t>
      </w:r>
    </w:p>
    <w:p w14:paraId="743BB2CE" w14:textId="77777777" w:rsidR="00230FF6" w:rsidRDefault="00230FF6">
      <w:pPr>
        <w:rPr>
          <w:sz w:val="28"/>
          <w:szCs w:val="28"/>
        </w:rPr>
      </w:pPr>
    </w:p>
    <w:p w14:paraId="3147757C" w14:textId="77777777" w:rsidR="00230FF6" w:rsidRDefault="00230FF6">
      <w:pPr>
        <w:rPr>
          <w:sz w:val="28"/>
          <w:szCs w:val="28"/>
        </w:rPr>
      </w:pPr>
      <w:r w:rsidRPr="00230FF6">
        <w:rPr>
          <w:b/>
          <w:sz w:val="28"/>
          <w:szCs w:val="28"/>
          <w:u w:val="single"/>
        </w:rPr>
        <w:t>OUR COMPETITION</w:t>
      </w:r>
      <w:r>
        <w:rPr>
          <w:sz w:val="28"/>
          <w:szCs w:val="28"/>
        </w:rPr>
        <w:t xml:space="preserve">  Beats us ( for now ) in sheer size and ranges of product. They are often just general suppliers without specialization.</w:t>
      </w:r>
    </w:p>
    <w:p w14:paraId="1D72D836" w14:textId="77777777" w:rsidR="00230FF6" w:rsidRDefault="00230FF6">
      <w:pPr>
        <w:rPr>
          <w:sz w:val="28"/>
          <w:szCs w:val="28"/>
        </w:rPr>
      </w:pPr>
      <w:r>
        <w:rPr>
          <w:sz w:val="28"/>
          <w:szCs w:val="28"/>
        </w:rPr>
        <w:t>We want to win by promotion of our specialization. This is done with emphasizing safety and meeting specific needs well. There is an ever increasing need for Material Safety Data Sheets and research in this area.</w:t>
      </w:r>
    </w:p>
    <w:p w14:paraId="59DD5201" w14:textId="77777777" w:rsidR="00F57D42" w:rsidRDefault="00F57D42">
      <w:pPr>
        <w:rPr>
          <w:sz w:val="28"/>
          <w:szCs w:val="28"/>
        </w:rPr>
      </w:pPr>
      <w:bookmarkStart w:id="0" w:name="_GoBack"/>
      <w:bookmarkEnd w:id="0"/>
    </w:p>
    <w:p w14:paraId="1A9FC7A8" w14:textId="77777777" w:rsidR="00F57D42" w:rsidRDefault="00F57D42" w:rsidP="00F57D42">
      <w:pPr>
        <w:pStyle w:val="Title"/>
      </w:pPr>
      <w:r>
        <w:lastRenderedPageBreak/>
        <w:t>Liquimedics</w:t>
      </w:r>
    </w:p>
    <w:p w14:paraId="7EBB42F5" w14:textId="77777777" w:rsidR="00F57D42" w:rsidRDefault="00F57D42" w:rsidP="00F57D42">
      <w:pPr>
        <w:pStyle w:val="Heading1"/>
      </w:pPr>
      <w:r>
        <w:t>short company design brief</w:t>
      </w:r>
    </w:p>
    <w:p w14:paraId="7104A36B" w14:textId="15B8367D" w:rsidR="00F57D42" w:rsidRDefault="00F57D42" w:rsidP="00F57D42">
      <w:pPr>
        <w:rPr>
          <w:sz w:val="28"/>
          <w:szCs w:val="28"/>
        </w:rPr>
      </w:pPr>
      <w:r w:rsidRPr="00F57D42">
        <w:rPr>
          <w:b/>
          <w:sz w:val="28"/>
          <w:szCs w:val="28"/>
          <w:u w:val="single"/>
        </w:rPr>
        <w:t>OUR ULTIMATE GOALS</w:t>
      </w:r>
      <w:r w:rsidR="007A4BD7">
        <w:rPr>
          <w:b/>
          <w:sz w:val="28"/>
          <w:szCs w:val="28"/>
          <w:u w:val="single"/>
        </w:rPr>
        <w:t>-</w:t>
      </w:r>
      <w:r w:rsidR="007A4BD7">
        <w:rPr>
          <w:sz w:val="28"/>
          <w:szCs w:val="28"/>
        </w:rPr>
        <w:t xml:space="preserve"> To</w:t>
      </w:r>
      <w:r>
        <w:rPr>
          <w:sz w:val="28"/>
          <w:szCs w:val="28"/>
        </w:rPr>
        <w:t xml:space="preserve"> have many industry identifiable brands under the Liquimedics banner. </w:t>
      </w:r>
    </w:p>
    <w:p w14:paraId="59FE27CC" w14:textId="77777777" w:rsidR="00F57D42" w:rsidRDefault="00F57D42" w:rsidP="00F57D42">
      <w:pPr>
        <w:rPr>
          <w:sz w:val="28"/>
          <w:szCs w:val="28"/>
        </w:rPr>
      </w:pPr>
      <w:r>
        <w:rPr>
          <w:sz w:val="28"/>
          <w:szCs w:val="28"/>
        </w:rPr>
        <w:t>To be an authorized supplier to all major hospitals in ANZ.</w:t>
      </w:r>
    </w:p>
    <w:p w14:paraId="0649948E" w14:textId="77777777" w:rsidR="00F57D42" w:rsidRDefault="00F57D42" w:rsidP="00F57D42">
      <w:pPr>
        <w:rPr>
          <w:sz w:val="28"/>
          <w:szCs w:val="28"/>
        </w:rPr>
      </w:pPr>
      <w:r>
        <w:rPr>
          <w:sz w:val="28"/>
          <w:szCs w:val="28"/>
        </w:rPr>
        <w:t xml:space="preserve">To </w:t>
      </w:r>
      <w:r w:rsidR="00051704">
        <w:rPr>
          <w:sz w:val="28"/>
          <w:szCs w:val="28"/>
        </w:rPr>
        <w:t>be</w:t>
      </w:r>
      <w:r>
        <w:rPr>
          <w:sz w:val="28"/>
          <w:szCs w:val="28"/>
        </w:rPr>
        <w:t xml:space="preserve"> a professional, industry recognized niche company.</w:t>
      </w:r>
    </w:p>
    <w:p w14:paraId="4FD4BE16" w14:textId="77777777" w:rsidR="00F57D42" w:rsidRDefault="00F57D42" w:rsidP="00F57D42">
      <w:pPr>
        <w:rPr>
          <w:sz w:val="28"/>
          <w:szCs w:val="28"/>
        </w:rPr>
      </w:pPr>
      <w:r>
        <w:rPr>
          <w:sz w:val="28"/>
          <w:szCs w:val="28"/>
        </w:rPr>
        <w:t>We want to be known for liquids! We wish our ever expanding market to know that we can deliver on specialty and bulk supply.</w:t>
      </w:r>
    </w:p>
    <w:p w14:paraId="2F8D3C2B" w14:textId="77777777" w:rsidR="00F57D42" w:rsidRDefault="00F57D42" w:rsidP="00F57D42">
      <w:pPr>
        <w:rPr>
          <w:sz w:val="28"/>
          <w:szCs w:val="28"/>
        </w:rPr>
      </w:pPr>
      <w:r>
        <w:rPr>
          <w:sz w:val="28"/>
          <w:szCs w:val="28"/>
        </w:rPr>
        <w:t>One of our specific aims is that we are easy to do business with, and remain a long term, preferred medical liquids supplier. The Logo a</w:t>
      </w:r>
      <w:r w:rsidR="00320C5D">
        <w:rPr>
          <w:sz w:val="28"/>
          <w:szCs w:val="28"/>
        </w:rPr>
        <w:t>nd website should reflect this.</w:t>
      </w:r>
    </w:p>
    <w:p w14:paraId="5849FFDB" w14:textId="77777777" w:rsidR="00F57D42" w:rsidRDefault="00F57D42" w:rsidP="00F57D42">
      <w:pPr>
        <w:rPr>
          <w:sz w:val="28"/>
          <w:szCs w:val="28"/>
        </w:rPr>
      </w:pPr>
      <w:r w:rsidRPr="00F57D42">
        <w:rPr>
          <w:b/>
          <w:sz w:val="28"/>
          <w:szCs w:val="28"/>
          <w:u w:val="single"/>
        </w:rPr>
        <w:t>OUR CUSTOMERS</w:t>
      </w:r>
      <w:r>
        <w:rPr>
          <w:sz w:val="28"/>
          <w:szCs w:val="28"/>
        </w:rPr>
        <w:t xml:space="preserve"> </w:t>
      </w:r>
      <w:r w:rsidR="00320C5D">
        <w:rPr>
          <w:sz w:val="28"/>
          <w:szCs w:val="28"/>
        </w:rPr>
        <w:t xml:space="preserve"> WILL TALK TO US  </w:t>
      </w:r>
    </w:p>
    <w:p w14:paraId="29E96447" w14:textId="77777777" w:rsidR="00320C5D" w:rsidRDefault="00320C5D" w:rsidP="00320C5D">
      <w:pPr>
        <w:pStyle w:val="ListParagraph"/>
        <w:numPr>
          <w:ilvl w:val="0"/>
          <w:numId w:val="4"/>
        </w:numPr>
        <w:rPr>
          <w:sz w:val="28"/>
          <w:szCs w:val="28"/>
        </w:rPr>
      </w:pPr>
      <w:r>
        <w:rPr>
          <w:sz w:val="28"/>
          <w:szCs w:val="28"/>
        </w:rPr>
        <w:t>Face to face 4 X a year</w:t>
      </w:r>
      <w:r w:rsidR="00051704">
        <w:rPr>
          <w:sz w:val="28"/>
          <w:szCs w:val="28"/>
        </w:rPr>
        <w:t xml:space="preserve"> (</w:t>
      </w:r>
      <w:r>
        <w:rPr>
          <w:sz w:val="28"/>
          <w:szCs w:val="28"/>
        </w:rPr>
        <w:t>our business cards are important to us )</w:t>
      </w:r>
    </w:p>
    <w:p w14:paraId="79B8CAF6" w14:textId="77777777" w:rsidR="00320C5D" w:rsidRDefault="00320C5D" w:rsidP="00320C5D">
      <w:pPr>
        <w:pStyle w:val="ListParagraph"/>
        <w:numPr>
          <w:ilvl w:val="0"/>
          <w:numId w:val="4"/>
        </w:numPr>
        <w:rPr>
          <w:sz w:val="28"/>
          <w:szCs w:val="28"/>
        </w:rPr>
      </w:pPr>
      <w:r>
        <w:rPr>
          <w:sz w:val="28"/>
          <w:szCs w:val="28"/>
        </w:rPr>
        <w:t>Via email and blast promotion monthly</w:t>
      </w:r>
    </w:p>
    <w:p w14:paraId="414F3109" w14:textId="77777777" w:rsidR="00320C5D" w:rsidRDefault="00320C5D" w:rsidP="00320C5D">
      <w:pPr>
        <w:pStyle w:val="ListParagraph"/>
        <w:numPr>
          <w:ilvl w:val="0"/>
          <w:numId w:val="4"/>
        </w:numPr>
        <w:rPr>
          <w:sz w:val="28"/>
          <w:szCs w:val="28"/>
        </w:rPr>
      </w:pPr>
      <w:r>
        <w:rPr>
          <w:sz w:val="28"/>
          <w:szCs w:val="28"/>
        </w:rPr>
        <w:t>Conferences once or twice a year.</w:t>
      </w:r>
    </w:p>
    <w:p w14:paraId="1618EEE1" w14:textId="77777777" w:rsidR="00320C5D" w:rsidRDefault="00320C5D" w:rsidP="00320C5D">
      <w:pPr>
        <w:pStyle w:val="ListParagraph"/>
        <w:numPr>
          <w:ilvl w:val="0"/>
          <w:numId w:val="4"/>
        </w:numPr>
        <w:rPr>
          <w:sz w:val="28"/>
          <w:szCs w:val="28"/>
        </w:rPr>
      </w:pPr>
      <w:r>
        <w:rPr>
          <w:sz w:val="28"/>
          <w:szCs w:val="28"/>
        </w:rPr>
        <w:t>Via a webshop that will need to be consistent in design and color of the logo of Liquimedics.</w:t>
      </w:r>
    </w:p>
    <w:p w14:paraId="5590E196" w14:textId="77777777" w:rsidR="00320C5D" w:rsidRDefault="00320C5D" w:rsidP="00320C5D">
      <w:pPr>
        <w:rPr>
          <w:sz w:val="28"/>
          <w:szCs w:val="28"/>
        </w:rPr>
      </w:pPr>
      <w:r>
        <w:rPr>
          <w:b/>
          <w:sz w:val="28"/>
          <w:szCs w:val="28"/>
          <w:u w:val="single"/>
        </w:rPr>
        <w:t>LIQUIMEDICS NEEDS A LOGO WEB AND BRAND INTERFACE</w:t>
      </w:r>
      <w:r>
        <w:rPr>
          <w:sz w:val="28"/>
          <w:szCs w:val="28"/>
        </w:rPr>
        <w:t xml:space="preserve"> –</w:t>
      </w:r>
    </w:p>
    <w:p w14:paraId="322B2C02" w14:textId="77777777" w:rsidR="00320C5D" w:rsidRDefault="00320C5D" w:rsidP="00320C5D">
      <w:pPr>
        <w:rPr>
          <w:sz w:val="28"/>
          <w:szCs w:val="28"/>
        </w:rPr>
      </w:pPr>
      <w:r>
        <w:rPr>
          <w:sz w:val="28"/>
          <w:szCs w:val="28"/>
        </w:rPr>
        <w:t>That is reflective of fluid, medical testing fluid.</w:t>
      </w:r>
    </w:p>
    <w:p w14:paraId="3D440D83" w14:textId="032B2F84" w:rsidR="00320C5D" w:rsidRDefault="00320C5D" w:rsidP="00320C5D">
      <w:pPr>
        <w:rPr>
          <w:sz w:val="28"/>
          <w:szCs w:val="28"/>
        </w:rPr>
      </w:pPr>
      <w:r>
        <w:rPr>
          <w:sz w:val="28"/>
          <w:szCs w:val="28"/>
        </w:rPr>
        <w:t xml:space="preserve">That looks great on business cards, stationery, email, webshop and on </w:t>
      </w:r>
      <w:r w:rsidR="00B67182">
        <w:rPr>
          <w:sz w:val="28"/>
          <w:szCs w:val="28"/>
        </w:rPr>
        <w:t>larger</w:t>
      </w:r>
      <w:r>
        <w:rPr>
          <w:sz w:val="28"/>
          <w:szCs w:val="28"/>
        </w:rPr>
        <w:t xml:space="preserve"> conference sets.</w:t>
      </w:r>
    </w:p>
    <w:p w14:paraId="76C72AAF" w14:textId="492873A2" w:rsidR="00320C5D" w:rsidRDefault="00051704" w:rsidP="00320C5D">
      <w:pPr>
        <w:rPr>
          <w:sz w:val="28"/>
          <w:szCs w:val="28"/>
        </w:rPr>
      </w:pPr>
      <w:r>
        <w:rPr>
          <w:sz w:val="28"/>
          <w:szCs w:val="28"/>
        </w:rPr>
        <w:t>We like the colo</w:t>
      </w:r>
      <w:r w:rsidR="00320C5D">
        <w:rPr>
          <w:sz w:val="28"/>
          <w:szCs w:val="28"/>
        </w:rPr>
        <w:t>rs of Red, White and Blue</w:t>
      </w:r>
      <w:r w:rsidR="007A4BD7">
        <w:rPr>
          <w:sz w:val="28"/>
          <w:szCs w:val="28"/>
        </w:rPr>
        <w:t xml:space="preserve"> (but must reflect modern use of these colours)</w:t>
      </w:r>
      <w:r w:rsidR="00320C5D">
        <w:rPr>
          <w:sz w:val="28"/>
          <w:szCs w:val="28"/>
        </w:rPr>
        <w:t>.</w:t>
      </w:r>
    </w:p>
    <w:p w14:paraId="51BD8272" w14:textId="77777777" w:rsidR="00320C5D" w:rsidRPr="00320C5D" w:rsidRDefault="00320C5D" w:rsidP="00320C5D">
      <w:pPr>
        <w:rPr>
          <w:sz w:val="28"/>
          <w:szCs w:val="28"/>
        </w:rPr>
      </w:pPr>
      <w:r>
        <w:rPr>
          <w:sz w:val="28"/>
          <w:szCs w:val="28"/>
        </w:rPr>
        <w:t xml:space="preserve">It should be noted that at this stage, our products will not be manufactured or packaged by us. We are import distributors, so our customer base will end up </w:t>
      </w:r>
      <w:r>
        <w:rPr>
          <w:sz w:val="28"/>
          <w:szCs w:val="28"/>
        </w:rPr>
        <w:lastRenderedPageBreak/>
        <w:t>knowing us by Liquimedics Branding and its people, and by the different products we supply.</w:t>
      </w:r>
    </w:p>
    <w:p w14:paraId="6E422774" w14:textId="77777777" w:rsidR="00500521" w:rsidRDefault="00500521" w:rsidP="00500521">
      <w:pPr>
        <w:pStyle w:val="Title"/>
      </w:pPr>
      <w:r>
        <w:t>Liquimedics</w:t>
      </w:r>
    </w:p>
    <w:p w14:paraId="7AF07763" w14:textId="77777777" w:rsidR="00500521" w:rsidRDefault="00500521" w:rsidP="00500521">
      <w:pPr>
        <w:pStyle w:val="Heading1"/>
      </w:pPr>
      <w:r>
        <w:t>short company design brief</w:t>
      </w:r>
    </w:p>
    <w:p w14:paraId="762100AE" w14:textId="77777777" w:rsidR="00F57D42" w:rsidRPr="00500521" w:rsidRDefault="00F57D42" w:rsidP="00F57D42">
      <w:pPr>
        <w:rPr>
          <w:b/>
          <w:sz w:val="28"/>
          <w:szCs w:val="28"/>
          <w:u w:val="single"/>
        </w:rPr>
      </w:pPr>
    </w:p>
    <w:p w14:paraId="6B240CD1" w14:textId="77777777" w:rsidR="00500521" w:rsidRDefault="00500521" w:rsidP="00F57D42">
      <w:pPr>
        <w:rPr>
          <w:sz w:val="28"/>
          <w:szCs w:val="28"/>
        </w:rPr>
      </w:pPr>
      <w:r w:rsidRPr="00500521">
        <w:rPr>
          <w:b/>
          <w:sz w:val="28"/>
          <w:szCs w:val="28"/>
          <w:u w:val="single"/>
        </w:rPr>
        <w:t>WE WILL NEED TO PRODUCE</w:t>
      </w:r>
    </w:p>
    <w:p w14:paraId="610CA6A2" w14:textId="77777777" w:rsidR="00500521" w:rsidRDefault="00500521" w:rsidP="00500521">
      <w:pPr>
        <w:pStyle w:val="ListParagraph"/>
        <w:numPr>
          <w:ilvl w:val="0"/>
          <w:numId w:val="5"/>
        </w:numPr>
        <w:rPr>
          <w:sz w:val="28"/>
          <w:szCs w:val="28"/>
        </w:rPr>
      </w:pPr>
      <w:r>
        <w:rPr>
          <w:sz w:val="28"/>
          <w:szCs w:val="28"/>
        </w:rPr>
        <w:t>Logo</w:t>
      </w:r>
    </w:p>
    <w:p w14:paraId="3D6186AB" w14:textId="77777777" w:rsidR="00500521" w:rsidRDefault="00500521" w:rsidP="00500521">
      <w:pPr>
        <w:pStyle w:val="ListParagraph"/>
        <w:numPr>
          <w:ilvl w:val="0"/>
          <w:numId w:val="5"/>
        </w:numPr>
        <w:rPr>
          <w:sz w:val="28"/>
          <w:szCs w:val="28"/>
        </w:rPr>
      </w:pPr>
      <w:r>
        <w:rPr>
          <w:sz w:val="28"/>
          <w:szCs w:val="28"/>
        </w:rPr>
        <w:t>Cards</w:t>
      </w:r>
    </w:p>
    <w:p w14:paraId="61782496" w14:textId="77777777" w:rsidR="00500521" w:rsidRDefault="00500521" w:rsidP="00500521">
      <w:pPr>
        <w:pStyle w:val="ListParagraph"/>
        <w:numPr>
          <w:ilvl w:val="0"/>
          <w:numId w:val="5"/>
        </w:numPr>
        <w:rPr>
          <w:sz w:val="28"/>
          <w:szCs w:val="28"/>
        </w:rPr>
      </w:pPr>
      <w:r>
        <w:rPr>
          <w:sz w:val="28"/>
          <w:szCs w:val="28"/>
        </w:rPr>
        <w:t>Stationery</w:t>
      </w:r>
    </w:p>
    <w:p w14:paraId="59207FDC" w14:textId="77777777" w:rsidR="00500521" w:rsidRDefault="00500521" w:rsidP="00500521">
      <w:pPr>
        <w:pStyle w:val="ListParagraph"/>
        <w:numPr>
          <w:ilvl w:val="0"/>
          <w:numId w:val="5"/>
        </w:numPr>
        <w:rPr>
          <w:sz w:val="28"/>
          <w:szCs w:val="28"/>
        </w:rPr>
      </w:pPr>
      <w:r>
        <w:rPr>
          <w:sz w:val="28"/>
          <w:szCs w:val="28"/>
        </w:rPr>
        <w:t>Brochures</w:t>
      </w:r>
    </w:p>
    <w:p w14:paraId="4ED5EDF1" w14:textId="77777777" w:rsidR="00500521" w:rsidRDefault="00500521" w:rsidP="00500521">
      <w:pPr>
        <w:pStyle w:val="ListParagraph"/>
        <w:numPr>
          <w:ilvl w:val="0"/>
          <w:numId w:val="5"/>
        </w:numPr>
        <w:rPr>
          <w:sz w:val="28"/>
          <w:szCs w:val="28"/>
        </w:rPr>
      </w:pPr>
      <w:r>
        <w:rPr>
          <w:sz w:val="28"/>
          <w:szCs w:val="28"/>
        </w:rPr>
        <w:t>Web Site, Web Mail, Web shop</w:t>
      </w:r>
    </w:p>
    <w:p w14:paraId="00161A49" w14:textId="77777777" w:rsidR="00500521" w:rsidRDefault="00500521" w:rsidP="00500521">
      <w:pPr>
        <w:pStyle w:val="ListParagraph"/>
        <w:numPr>
          <w:ilvl w:val="0"/>
          <w:numId w:val="5"/>
        </w:numPr>
        <w:rPr>
          <w:sz w:val="28"/>
          <w:szCs w:val="28"/>
        </w:rPr>
      </w:pPr>
      <w:r>
        <w:rPr>
          <w:sz w:val="28"/>
          <w:szCs w:val="28"/>
        </w:rPr>
        <w:t>Posters, displays, tablecloth.</w:t>
      </w:r>
    </w:p>
    <w:p w14:paraId="6AFB0CED" w14:textId="77777777" w:rsidR="00500521" w:rsidRDefault="00500521" w:rsidP="00500521">
      <w:pPr>
        <w:rPr>
          <w:b/>
          <w:sz w:val="28"/>
          <w:szCs w:val="28"/>
          <w:u w:val="single"/>
        </w:rPr>
      </w:pPr>
      <w:r>
        <w:rPr>
          <w:b/>
          <w:sz w:val="28"/>
          <w:szCs w:val="28"/>
          <w:u w:val="single"/>
        </w:rPr>
        <w:t>Do we need?</w:t>
      </w:r>
    </w:p>
    <w:p w14:paraId="3C2BD8F5" w14:textId="77777777" w:rsidR="00500521" w:rsidRDefault="00500521" w:rsidP="00500521">
      <w:pPr>
        <w:rPr>
          <w:sz w:val="28"/>
          <w:szCs w:val="28"/>
        </w:rPr>
      </w:pPr>
      <w:r>
        <w:rPr>
          <w:sz w:val="28"/>
          <w:szCs w:val="28"/>
        </w:rPr>
        <w:t>Copyright?, trade Mark registration, Materials printed, Web Development?</w:t>
      </w:r>
    </w:p>
    <w:p w14:paraId="792F1607" w14:textId="77777777" w:rsidR="00500521" w:rsidRDefault="00500521" w:rsidP="00500521">
      <w:pPr>
        <w:rPr>
          <w:sz w:val="28"/>
          <w:szCs w:val="28"/>
        </w:rPr>
      </w:pPr>
    </w:p>
    <w:p w14:paraId="1E6D0162" w14:textId="77777777" w:rsidR="00500521" w:rsidRDefault="00500521" w:rsidP="00500521">
      <w:pPr>
        <w:rPr>
          <w:b/>
          <w:sz w:val="28"/>
          <w:szCs w:val="28"/>
          <w:u w:val="single"/>
        </w:rPr>
      </w:pPr>
      <w:r w:rsidRPr="00500521">
        <w:rPr>
          <w:b/>
          <w:sz w:val="28"/>
          <w:szCs w:val="28"/>
          <w:u w:val="single"/>
        </w:rPr>
        <w:t>OTHER FINAL POINTS TO NOTE</w:t>
      </w:r>
    </w:p>
    <w:p w14:paraId="56DAC360" w14:textId="77777777" w:rsidR="00500521" w:rsidRDefault="00500521" w:rsidP="00500521">
      <w:pPr>
        <w:rPr>
          <w:b/>
          <w:sz w:val="28"/>
          <w:szCs w:val="28"/>
          <w:u w:val="single"/>
        </w:rPr>
      </w:pPr>
    </w:p>
    <w:p w14:paraId="21860B40" w14:textId="1E7D1B4D" w:rsidR="00500521" w:rsidRDefault="00500521" w:rsidP="00500521">
      <w:pPr>
        <w:rPr>
          <w:sz w:val="28"/>
          <w:szCs w:val="28"/>
        </w:rPr>
      </w:pPr>
      <w:r>
        <w:rPr>
          <w:sz w:val="28"/>
          <w:szCs w:val="28"/>
        </w:rPr>
        <w:t xml:space="preserve">We would also like recommendations on the text, </w:t>
      </w:r>
      <w:r w:rsidR="00B67182">
        <w:rPr>
          <w:sz w:val="28"/>
          <w:szCs w:val="28"/>
        </w:rPr>
        <w:t>font to</w:t>
      </w:r>
      <w:r>
        <w:rPr>
          <w:sz w:val="28"/>
          <w:szCs w:val="28"/>
        </w:rPr>
        <w:t xml:space="preserve"> use with the Logo.</w:t>
      </w:r>
    </w:p>
    <w:p w14:paraId="2E6A53C4" w14:textId="10C8B35E" w:rsidR="00500521" w:rsidRDefault="00500521" w:rsidP="00500521">
      <w:pPr>
        <w:rPr>
          <w:sz w:val="28"/>
          <w:szCs w:val="28"/>
        </w:rPr>
      </w:pPr>
      <w:r>
        <w:rPr>
          <w:sz w:val="28"/>
          <w:szCs w:val="28"/>
        </w:rPr>
        <w:t xml:space="preserve">File sizes </w:t>
      </w:r>
      <w:r w:rsidR="00B67182">
        <w:rPr>
          <w:sz w:val="28"/>
          <w:szCs w:val="28"/>
        </w:rPr>
        <w:t>cannot</w:t>
      </w:r>
      <w:r>
        <w:rPr>
          <w:sz w:val="28"/>
          <w:szCs w:val="28"/>
        </w:rPr>
        <w:t xml:space="preserve"> be too large due to majority in house printing and IT constraints.</w:t>
      </w:r>
      <w:r w:rsidR="007A4BD7">
        <w:rPr>
          <w:sz w:val="28"/>
          <w:szCs w:val="28"/>
        </w:rPr>
        <w:t xml:space="preserve">  Colours must not bleed into each other for outsourced printing purposes. </w:t>
      </w:r>
    </w:p>
    <w:p w14:paraId="401C64EA" w14:textId="77777777" w:rsidR="00500521" w:rsidRDefault="00500521" w:rsidP="00500521">
      <w:pPr>
        <w:rPr>
          <w:sz w:val="28"/>
          <w:szCs w:val="28"/>
        </w:rPr>
      </w:pPr>
      <w:r>
        <w:rPr>
          <w:sz w:val="28"/>
          <w:szCs w:val="28"/>
        </w:rPr>
        <w:t>With Letterheads, we will need editable WORD templates.</w:t>
      </w:r>
    </w:p>
    <w:p w14:paraId="1C582F44" w14:textId="77777777" w:rsidR="00500521" w:rsidRDefault="00500521" w:rsidP="00500521">
      <w:pPr>
        <w:rPr>
          <w:sz w:val="28"/>
          <w:szCs w:val="28"/>
        </w:rPr>
      </w:pPr>
    </w:p>
    <w:p w14:paraId="7E19F766" w14:textId="77777777" w:rsidR="00500521" w:rsidRPr="00500521" w:rsidRDefault="00500521" w:rsidP="00500521">
      <w:pPr>
        <w:rPr>
          <w:b/>
          <w:sz w:val="28"/>
          <w:szCs w:val="28"/>
          <w:u w:val="single"/>
        </w:rPr>
      </w:pPr>
      <w:r w:rsidRPr="00500521">
        <w:rPr>
          <w:b/>
          <w:sz w:val="28"/>
          <w:szCs w:val="28"/>
          <w:u w:val="single"/>
        </w:rPr>
        <w:t>KEY APPROVERS</w:t>
      </w:r>
    </w:p>
    <w:p w14:paraId="453510FF" w14:textId="77777777" w:rsidR="00500521" w:rsidRDefault="00500521" w:rsidP="00F57D42">
      <w:pPr>
        <w:rPr>
          <w:sz w:val="28"/>
          <w:szCs w:val="28"/>
        </w:rPr>
      </w:pPr>
      <w:r>
        <w:rPr>
          <w:sz w:val="28"/>
          <w:szCs w:val="28"/>
        </w:rPr>
        <w:t>Adam Fearn and Greg Jensen.</w:t>
      </w:r>
    </w:p>
    <w:p w14:paraId="1FD9D3BD" w14:textId="77777777" w:rsidR="00F57D42" w:rsidRPr="00F57D42" w:rsidRDefault="00F57D42" w:rsidP="00F57D42">
      <w:pPr>
        <w:rPr>
          <w:sz w:val="28"/>
          <w:szCs w:val="28"/>
        </w:rPr>
      </w:pPr>
    </w:p>
    <w:p w14:paraId="029CCFFB" w14:textId="77777777" w:rsidR="00F57D42" w:rsidRPr="00230FF6" w:rsidRDefault="00F57D42">
      <w:pPr>
        <w:rPr>
          <w:sz w:val="28"/>
          <w:szCs w:val="28"/>
        </w:rPr>
      </w:pPr>
    </w:p>
    <w:sectPr w:rsidR="00F57D42" w:rsidRPr="00230FF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64753A" w14:textId="77777777" w:rsidR="0032673F" w:rsidRDefault="0032673F">
      <w:pPr>
        <w:spacing w:after="0" w:line="240" w:lineRule="auto"/>
      </w:pPr>
      <w:r>
        <w:separator/>
      </w:r>
    </w:p>
  </w:endnote>
  <w:endnote w:type="continuationSeparator" w:id="0">
    <w:p w14:paraId="3A5AF455" w14:textId="77777777" w:rsidR="0032673F" w:rsidRDefault="00326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BAA60F" w14:textId="77777777" w:rsidR="0032673F" w:rsidRDefault="0032673F">
      <w:pPr>
        <w:spacing w:after="0" w:line="240" w:lineRule="auto"/>
      </w:pPr>
      <w:r>
        <w:separator/>
      </w:r>
    </w:p>
  </w:footnote>
  <w:footnote w:type="continuationSeparator" w:id="0">
    <w:p w14:paraId="023FA348" w14:textId="77777777" w:rsidR="0032673F" w:rsidRDefault="003267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F9086C"/>
    <w:multiLevelType w:val="hybridMultilevel"/>
    <w:tmpl w:val="7152D5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BF6F31"/>
    <w:multiLevelType w:val="hybridMultilevel"/>
    <w:tmpl w:val="F00EC8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48B32C0"/>
    <w:multiLevelType w:val="hybridMultilevel"/>
    <w:tmpl w:val="535A26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9B76E6"/>
    <w:multiLevelType w:val="hybridMultilevel"/>
    <w:tmpl w:val="1D409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29E7A62"/>
    <w:multiLevelType w:val="hybridMultilevel"/>
    <w:tmpl w:val="CB0645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EB"/>
    <w:rsid w:val="00051704"/>
    <w:rsid w:val="00230FF6"/>
    <w:rsid w:val="00320C5D"/>
    <w:rsid w:val="0032673F"/>
    <w:rsid w:val="00500521"/>
    <w:rsid w:val="005532FB"/>
    <w:rsid w:val="007A4BD7"/>
    <w:rsid w:val="00B67182"/>
    <w:rsid w:val="00BA7590"/>
    <w:rsid w:val="00CC59EB"/>
    <w:rsid w:val="00F57D4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C0D89"/>
  <w15:docId w15:val="{54B9822D-3C74-4FA9-AF5E-F8CDE7DF2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before="120" w:after="20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pBdr>
        <w:top w:val="single" w:sz="24" w:space="0" w:color="099BDD" w:themeColor="text2"/>
        <w:left w:val="single" w:sz="24" w:space="0" w:color="099BDD" w:themeColor="text2"/>
        <w:bottom w:val="single" w:sz="24" w:space="0" w:color="099BDD" w:themeColor="text2"/>
        <w:right w:val="single" w:sz="24" w:space="0" w:color="099BDD" w:themeColor="text2"/>
      </w:pBdr>
      <w:shd w:val="clear" w:color="auto" w:fill="099BDD" w:themeFill="text2"/>
      <w:spacing w:after="0"/>
      <w:outlineLvl w:val="0"/>
    </w:pPr>
    <w:rPr>
      <w:rFonts w:asciiTheme="majorHAnsi" w:eastAsiaTheme="majorEastAsia" w:hAnsiTheme="majorHAnsi" w:cstheme="majorBidi"/>
      <w:caps/>
      <w:color w:val="FFFFFF" w:themeColor="background1"/>
      <w:spacing w:val="15"/>
    </w:rPr>
  </w:style>
  <w:style w:type="paragraph" w:styleId="Heading2">
    <w:name w:val="heading 2"/>
    <w:basedOn w:val="Normal"/>
    <w:next w:val="Normal"/>
    <w:link w:val="Heading2Char"/>
    <w:uiPriority w:val="9"/>
    <w:semiHidden/>
    <w:unhideWhenUsed/>
    <w:qFormat/>
    <w:pPr>
      <w:pBdr>
        <w:top w:val="single" w:sz="24" w:space="0" w:color="C9ECFC" w:themeColor="text2" w:themeTint="33"/>
        <w:left w:val="single" w:sz="24" w:space="0" w:color="C9ECFC" w:themeColor="text2" w:themeTint="33"/>
        <w:bottom w:val="single" w:sz="24" w:space="0" w:color="C9ECFC" w:themeColor="text2" w:themeTint="33"/>
        <w:right w:val="single" w:sz="24" w:space="0" w:color="C9ECFC" w:themeColor="text2" w:themeTint="33"/>
      </w:pBdr>
      <w:shd w:val="clear" w:color="auto" w:fill="C9ECFC" w:themeFill="text2" w:themeFillTint="33"/>
      <w:spacing w:after="0"/>
      <w:outlineLvl w:val="1"/>
    </w:pPr>
    <w:rPr>
      <w:rFonts w:asciiTheme="majorHAnsi" w:eastAsiaTheme="majorEastAsia" w:hAnsiTheme="majorHAnsi" w:cstheme="majorBidi"/>
      <w:caps/>
      <w:spacing w:val="15"/>
    </w:rPr>
  </w:style>
  <w:style w:type="paragraph" w:styleId="Heading3">
    <w:name w:val="heading 3"/>
    <w:basedOn w:val="Normal"/>
    <w:next w:val="Normal"/>
    <w:link w:val="Heading3Char"/>
    <w:uiPriority w:val="9"/>
    <w:semiHidden/>
    <w:unhideWhenUsed/>
    <w:qFormat/>
    <w:pPr>
      <w:pBdr>
        <w:top w:val="single" w:sz="6" w:space="2" w:color="099BDD" w:themeColor="text2"/>
      </w:pBdr>
      <w:spacing w:before="300" w:after="0"/>
      <w:outlineLvl w:val="2"/>
    </w:pPr>
    <w:rPr>
      <w:rFonts w:asciiTheme="majorHAnsi" w:eastAsiaTheme="majorEastAsia" w:hAnsiTheme="majorHAnsi" w:cstheme="majorBidi"/>
      <w:caps/>
      <w:color w:val="044D6E" w:themeColor="text2" w:themeShade="80"/>
      <w:spacing w:val="15"/>
    </w:rPr>
  </w:style>
  <w:style w:type="paragraph" w:styleId="Heading4">
    <w:name w:val="heading 4"/>
    <w:basedOn w:val="Normal"/>
    <w:next w:val="Normal"/>
    <w:link w:val="Heading4Char"/>
    <w:uiPriority w:val="9"/>
    <w:semiHidden/>
    <w:unhideWhenUsed/>
    <w:qFormat/>
    <w:pPr>
      <w:pBdr>
        <w:top w:val="dotted" w:sz="6" w:space="2" w:color="099BDD" w:themeColor="text2"/>
      </w:pBdr>
      <w:spacing w:before="200" w:after="0"/>
      <w:outlineLvl w:val="3"/>
    </w:pPr>
    <w:rPr>
      <w:rFonts w:asciiTheme="majorHAnsi" w:eastAsiaTheme="majorEastAsia" w:hAnsiTheme="majorHAnsi" w:cstheme="majorBidi"/>
      <w:caps/>
      <w:color w:val="0673A5" w:themeColor="text2" w:themeShade="BF"/>
      <w:spacing w:val="10"/>
    </w:rPr>
  </w:style>
  <w:style w:type="paragraph" w:styleId="Heading5">
    <w:name w:val="heading 5"/>
    <w:basedOn w:val="Normal"/>
    <w:next w:val="Normal"/>
    <w:link w:val="Heading5Char"/>
    <w:uiPriority w:val="9"/>
    <w:semiHidden/>
    <w:unhideWhenUsed/>
    <w:qFormat/>
    <w:pPr>
      <w:pBdr>
        <w:bottom w:val="single" w:sz="6" w:space="1" w:color="099BDD" w:themeColor="text2"/>
      </w:pBdr>
      <w:spacing w:before="200" w:after="0"/>
      <w:outlineLvl w:val="4"/>
    </w:pPr>
    <w:rPr>
      <w:rFonts w:asciiTheme="majorHAnsi" w:eastAsiaTheme="majorEastAsia" w:hAnsiTheme="majorHAnsi" w:cstheme="majorBidi"/>
      <w:caps/>
      <w:color w:val="0673A5" w:themeColor="text2" w:themeShade="BF"/>
      <w:spacing w:val="10"/>
    </w:rPr>
  </w:style>
  <w:style w:type="paragraph" w:styleId="Heading6">
    <w:name w:val="heading 6"/>
    <w:basedOn w:val="Normal"/>
    <w:next w:val="Normal"/>
    <w:link w:val="Heading6Char"/>
    <w:uiPriority w:val="9"/>
    <w:semiHidden/>
    <w:unhideWhenUsed/>
    <w:qFormat/>
    <w:pPr>
      <w:pBdr>
        <w:bottom w:val="dotted" w:sz="6" w:space="1" w:color="099BDD" w:themeColor="text2"/>
      </w:pBdr>
      <w:spacing w:before="200" w:after="0"/>
      <w:outlineLvl w:val="5"/>
    </w:pPr>
    <w:rPr>
      <w:rFonts w:asciiTheme="majorHAnsi" w:eastAsiaTheme="majorEastAsia" w:hAnsiTheme="majorHAnsi" w:cstheme="majorBidi"/>
      <w:caps/>
      <w:color w:val="0673A5" w:themeColor="text2" w:themeShade="BF"/>
      <w:spacing w:val="10"/>
    </w:rPr>
  </w:style>
  <w:style w:type="paragraph" w:styleId="Heading7">
    <w:name w:val="heading 7"/>
    <w:basedOn w:val="Normal"/>
    <w:next w:val="Normal"/>
    <w:link w:val="Heading7Char"/>
    <w:uiPriority w:val="9"/>
    <w:semiHidden/>
    <w:unhideWhenUsed/>
    <w:qFormat/>
    <w:pPr>
      <w:spacing w:before="200" w:after="0"/>
      <w:outlineLvl w:val="6"/>
    </w:pPr>
    <w:rPr>
      <w:rFonts w:asciiTheme="majorHAnsi" w:eastAsiaTheme="majorEastAsia" w:hAnsiTheme="majorHAnsi" w:cstheme="majorBidi"/>
      <w:caps/>
      <w:color w:val="0673A5" w:themeColor="text2" w:themeShade="BF"/>
      <w:spacing w:val="10"/>
    </w:rPr>
  </w:style>
  <w:style w:type="paragraph" w:styleId="Heading8">
    <w:name w:val="heading 8"/>
    <w:basedOn w:val="Normal"/>
    <w:next w:val="Normal"/>
    <w:link w:val="Heading8Char"/>
    <w:uiPriority w:val="9"/>
    <w:semiHidden/>
    <w:unhideWhenUsed/>
    <w:qFormat/>
    <w:pPr>
      <w:spacing w:before="200" w:after="0"/>
      <w:outlineLvl w:val="7"/>
    </w:pPr>
    <w:rPr>
      <w:rFonts w:asciiTheme="majorHAnsi" w:eastAsiaTheme="majorEastAsia" w:hAnsiTheme="majorHAnsi" w:cstheme="majorBidi"/>
      <w:caps/>
      <w:spacing w:val="10"/>
      <w:sz w:val="18"/>
      <w:szCs w:val="18"/>
    </w:rPr>
  </w:style>
  <w:style w:type="paragraph" w:styleId="Heading9">
    <w:name w:val="heading 9"/>
    <w:basedOn w:val="Normal"/>
    <w:next w:val="Normal"/>
    <w:link w:val="Heading9Char"/>
    <w:uiPriority w:val="9"/>
    <w:semiHidden/>
    <w:unhideWhenUsed/>
    <w:qFormat/>
    <w:pPr>
      <w:spacing w:before="200" w:after="0"/>
      <w:outlineLvl w:val="8"/>
    </w:pPr>
    <w:rPr>
      <w:rFonts w:asciiTheme="majorHAnsi" w:eastAsiaTheme="majorEastAsia" w:hAnsiTheme="majorHAnsi" w:cstheme="majorBidi"/>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aps/>
      <w:color w:val="FFFFFF" w:themeColor="background1"/>
      <w:spacing w:val="15"/>
      <w:shd w:val="clear" w:color="auto" w:fill="099BDD" w:themeFill="text2"/>
    </w:rPr>
  </w:style>
  <w:style w:type="character" w:customStyle="1" w:styleId="Heading2Char">
    <w:name w:val="Heading 2 Char"/>
    <w:basedOn w:val="DefaultParagraphFont"/>
    <w:link w:val="Heading2"/>
    <w:uiPriority w:val="9"/>
    <w:rPr>
      <w:rFonts w:asciiTheme="majorHAnsi" w:eastAsiaTheme="majorEastAsia" w:hAnsiTheme="majorHAnsi" w:cstheme="majorBidi"/>
      <w:caps/>
      <w:spacing w:val="15"/>
      <w:shd w:val="clear" w:color="auto" w:fill="C9ECFC" w:themeFill="text2" w:themeFillTint="33"/>
    </w:rPr>
  </w:style>
  <w:style w:type="character" w:customStyle="1" w:styleId="Heading3Char">
    <w:name w:val="Heading 3 Char"/>
    <w:basedOn w:val="DefaultParagraphFont"/>
    <w:link w:val="Heading3"/>
    <w:uiPriority w:val="9"/>
    <w:rPr>
      <w:rFonts w:asciiTheme="majorHAnsi" w:eastAsiaTheme="majorEastAsia" w:hAnsiTheme="majorHAnsi" w:cstheme="majorBidi"/>
      <w:caps/>
      <w:color w:val="044D6E" w:themeColor="text2" w:themeShade="80"/>
      <w:spacing w:val="15"/>
    </w:rPr>
  </w:style>
  <w:style w:type="table" w:styleId="TableGrid">
    <w:name w:val="Table Grid"/>
    <w:basedOn w:val="TableNormal"/>
    <w:uiPriority w:val="1"/>
    <w:pPr>
      <w:spacing w:after="0" w:line="240" w:lineRule="auto"/>
    </w:pPr>
    <w:tblPr>
      <w:tblBorders>
        <w:top w:val="single" w:sz="4" w:space="0" w:color="2C2C2C" w:themeColor="text1"/>
        <w:left w:val="single" w:sz="4" w:space="0" w:color="2C2C2C" w:themeColor="text1"/>
        <w:bottom w:val="single" w:sz="4" w:space="0" w:color="2C2C2C" w:themeColor="text1"/>
        <w:right w:val="single" w:sz="4" w:space="0" w:color="2C2C2C" w:themeColor="text1"/>
        <w:insideH w:val="single" w:sz="4" w:space="0" w:color="2C2C2C" w:themeColor="text1"/>
        <w:insideV w:val="single" w:sz="4" w:space="0" w:color="2C2C2C" w:themeColor="text1"/>
      </w:tblBorders>
    </w:tblPr>
  </w:style>
  <w:style w:type="paragraph" w:styleId="Title">
    <w:name w:val="Title"/>
    <w:basedOn w:val="Normal"/>
    <w:next w:val="Normal"/>
    <w:link w:val="TitleChar"/>
    <w:uiPriority w:val="10"/>
    <w:qFormat/>
    <w:pPr>
      <w:spacing w:before="0" w:after="0"/>
    </w:pPr>
    <w:rPr>
      <w:rFonts w:asciiTheme="majorHAnsi" w:eastAsiaTheme="majorEastAsia" w:hAnsiTheme="majorHAnsi" w:cstheme="majorBidi"/>
      <w:caps/>
      <w:color w:val="099BDD" w:themeColor="text2"/>
      <w:spacing w:val="10"/>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aps/>
      <w:color w:val="099BDD" w:themeColor="text2"/>
      <w:spacing w:val="10"/>
      <w:sz w:val="52"/>
      <w:szCs w:val="52"/>
    </w:rPr>
  </w:style>
  <w:style w:type="paragraph" w:styleId="Subtitle">
    <w:name w:val="Subtitle"/>
    <w:basedOn w:val="Normal"/>
    <w:next w:val="Normal"/>
    <w:link w:val="SubtitleChar"/>
    <w:uiPriority w:val="11"/>
    <w:qFormat/>
    <w:pPr>
      <w:spacing w:before="0" w:after="500" w:line="240" w:lineRule="auto"/>
    </w:pPr>
    <w:rPr>
      <w:caps/>
      <w:color w:val="757575" w:themeColor="text1" w:themeTint="A6"/>
      <w:spacing w:val="10"/>
      <w:sz w:val="21"/>
      <w:szCs w:val="21"/>
    </w:rPr>
  </w:style>
  <w:style w:type="character" w:customStyle="1" w:styleId="SubtitleChar">
    <w:name w:val="Subtitle Char"/>
    <w:basedOn w:val="DefaultParagraphFont"/>
    <w:link w:val="Subtitle"/>
    <w:uiPriority w:val="11"/>
    <w:rPr>
      <w:caps/>
      <w:color w:val="757575" w:themeColor="text1" w:themeTint="A6"/>
      <w:spacing w:val="10"/>
      <w:sz w:val="21"/>
      <w:szCs w:val="21"/>
    </w:rPr>
  </w:style>
  <w:style w:type="paragraph" w:styleId="ListParagraph">
    <w:name w:val="List Paragraph"/>
    <w:basedOn w:val="Normal"/>
    <w:uiPriority w:val="34"/>
    <w:qFormat/>
    <w:pPr>
      <w:ind w:left="720"/>
      <w:contextualSpacing/>
    </w:pPr>
  </w:style>
  <w:style w:type="character" w:styleId="SubtleReference">
    <w:name w:val="Subtle Reference"/>
    <w:uiPriority w:val="31"/>
    <w:qFormat/>
    <w:rPr>
      <w:b w:val="0"/>
      <w:bCs w:val="0"/>
      <w:color w:val="099BDD" w:themeColor="text2"/>
    </w:rPr>
  </w:style>
  <w:style w:type="character" w:styleId="SubtleEmphasis">
    <w:name w:val="Subtle Emphasis"/>
    <w:uiPriority w:val="19"/>
    <w:qFormat/>
    <w:rPr>
      <w:i/>
      <w:iCs/>
      <w:color w:val="044D6E" w:themeColor="text2" w:themeShade="80"/>
    </w:rPr>
  </w:style>
  <w:style w:type="character" w:styleId="Emphasis">
    <w:name w:val="Emphasis"/>
    <w:uiPriority w:val="20"/>
    <w:qFormat/>
    <w:rPr>
      <w:caps/>
      <w:color w:val="auto"/>
      <w:spacing w:val="5"/>
    </w:rPr>
  </w:style>
  <w:style w:type="paragraph" w:styleId="Quote">
    <w:name w:val="Quote"/>
    <w:basedOn w:val="Normal"/>
    <w:next w:val="Normal"/>
    <w:link w:val="QuoteChar"/>
    <w:uiPriority w:val="29"/>
    <w:qFormat/>
    <w:pPr>
      <w:ind w:left="1080" w:right="1080"/>
      <w:jc w:val="center"/>
    </w:pPr>
    <w:rPr>
      <w:i/>
      <w:iCs/>
      <w:sz w:val="24"/>
      <w:szCs w:val="24"/>
    </w:rPr>
  </w:style>
  <w:style w:type="character" w:customStyle="1" w:styleId="QuoteChar">
    <w:name w:val="Quote Char"/>
    <w:basedOn w:val="DefaultParagraphFont"/>
    <w:link w:val="Quote"/>
    <w:uiPriority w:val="29"/>
    <w:rPr>
      <w:i/>
      <w:iCs/>
      <w:sz w:val="24"/>
      <w:szCs w:val="24"/>
    </w:rPr>
  </w:style>
  <w:style w:type="character" w:styleId="IntenseEmphasis">
    <w:name w:val="Intense Emphasis"/>
    <w:uiPriority w:val="21"/>
    <w:qFormat/>
    <w:rPr>
      <w:b/>
      <w:bCs/>
      <w:caps/>
      <w:color w:val="044D6E" w:themeColor="text2" w:themeShade="80"/>
      <w:spacing w:val="10"/>
    </w:rPr>
  </w:style>
  <w:style w:type="paragraph" w:styleId="IntenseQuote">
    <w:name w:val="Intense Quote"/>
    <w:basedOn w:val="Normal"/>
    <w:next w:val="Normal"/>
    <w:link w:val="IntenseQuoteChar"/>
    <w:uiPriority w:val="30"/>
    <w:qFormat/>
    <w:pPr>
      <w:spacing w:before="240" w:after="240" w:line="240" w:lineRule="auto"/>
      <w:ind w:left="1080" w:right="1080"/>
      <w:jc w:val="center"/>
    </w:pPr>
    <w:rPr>
      <w:color w:val="099BDD" w:themeColor="text2"/>
      <w:sz w:val="24"/>
      <w:szCs w:val="24"/>
    </w:rPr>
  </w:style>
  <w:style w:type="character" w:customStyle="1" w:styleId="IntenseQuoteChar">
    <w:name w:val="Intense Quote Char"/>
    <w:basedOn w:val="DefaultParagraphFont"/>
    <w:link w:val="IntenseQuote"/>
    <w:uiPriority w:val="30"/>
    <w:rPr>
      <w:color w:val="099BDD" w:themeColor="text2"/>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caps/>
      <w:color w:val="0673A5" w:themeColor="text2" w:themeShade="BF"/>
      <w:spacing w:val="10"/>
    </w:rPr>
  </w:style>
  <w:style w:type="character" w:customStyle="1" w:styleId="Heading5Char">
    <w:name w:val="Heading 5 Char"/>
    <w:basedOn w:val="DefaultParagraphFont"/>
    <w:link w:val="Heading5"/>
    <w:uiPriority w:val="9"/>
    <w:rPr>
      <w:rFonts w:asciiTheme="majorHAnsi" w:eastAsiaTheme="majorEastAsia" w:hAnsiTheme="majorHAnsi" w:cstheme="majorBidi"/>
      <w:caps/>
      <w:color w:val="0673A5" w:themeColor="text2" w:themeShade="BF"/>
      <w:spacing w:val="10"/>
    </w:rPr>
  </w:style>
  <w:style w:type="character" w:customStyle="1" w:styleId="Heading6Char">
    <w:name w:val="Heading 6 Char"/>
    <w:basedOn w:val="DefaultParagraphFont"/>
    <w:link w:val="Heading6"/>
    <w:uiPriority w:val="9"/>
    <w:rPr>
      <w:rFonts w:asciiTheme="majorHAnsi" w:eastAsiaTheme="majorEastAsia" w:hAnsiTheme="majorHAnsi" w:cstheme="majorBidi"/>
      <w:caps/>
      <w:color w:val="0673A5" w:themeColor="text2" w:themeShade="BF"/>
      <w:spacing w:val="10"/>
    </w:rPr>
  </w:style>
  <w:style w:type="character" w:customStyle="1" w:styleId="Heading7Char">
    <w:name w:val="Heading 7 Char"/>
    <w:basedOn w:val="DefaultParagraphFont"/>
    <w:link w:val="Heading7"/>
    <w:uiPriority w:val="9"/>
    <w:rPr>
      <w:rFonts w:asciiTheme="majorHAnsi" w:eastAsiaTheme="majorEastAsia" w:hAnsiTheme="majorHAnsi" w:cstheme="majorBidi"/>
      <w:caps/>
      <w:color w:val="0673A5" w:themeColor="text2" w:themeShade="BF"/>
      <w:spacing w:val="10"/>
    </w:rPr>
  </w:style>
  <w:style w:type="character" w:customStyle="1" w:styleId="Heading8Char">
    <w:name w:val="Heading 8 Char"/>
    <w:basedOn w:val="DefaultParagraphFont"/>
    <w:link w:val="Heading8"/>
    <w:uiPriority w:val="9"/>
    <w:rPr>
      <w:rFonts w:asciiTheme="majorHAnsi" w:eastAsiaTheme="majorEastAsia" w:hAnsiTheme="majorHAnsi" w:cstheme="majorBidi"/>
      <w:caps/>
      <w:spacing w:val="10"/>
      <w:sz w:val="18"/>
      <w:szCs w:val="18"/>
    </w:rPr>
  </w:style>
  <w:style w:type="character" w:customStyle="1" w:styleId="Heading9Char">
    <w:name w:val="Heading 9 Char"/>
    <w:basedOn w:val="DefaultParagraphFont"/>
    <w:link w:val="Heading9"/>
    <w:uiPriority w:val="9"/>
    <w:rPr>
      <w:rFonts w:asciiTheme="majorHAnsi" w:eastAsiaTheme="majorEastAsia" w:hAnsiTheme="majorHAnsi" w:cstheme="majorBidi"/>
      <w:i/>
      <w:iCs/>
      <w:caps/>
      <w:spacing w:val="10"/>
      <w:sz w:val="18"/>
      <w:szCs w:val="18"/>
    </w:rPr>
  </w:style>
  <w:style w:type="paragraph" w:styleId="NoSpacing">
    <w:name w:val="No Spacing"/>
    <w:link w:val="NoSpacingChar"/>
    <w:uiPriority w:val="1"/>
    <w:qFormat/>
    <w:pPr>
      <w:spacing w:after="0" w:line="240" w:lineRule="auto"/>
    </w:pPr>
  </w:style>
  <w:style w:type="character" w:styleId="BookTitle">
    <w:name w:val="Book Title"/>
    <w:uiPriority w:val="33"/>
    <w:qFormat/>
    <w:rPr>
      <w:b/>
      <w:bCs/>
      <w:i/>
      <w:iCs/>
      <w:spacing w:val="0"/>
    </w:rPr>
  </w:style>
  <w:style w:type="paragraph" w:styleId="Caption">
    <w:name w:val="caption"/>
    <w:basedOn w:val="Normal"/>
    <w:next w:val="Normal"/>
    <w:uiPriority w:val="35"/>
    <w:semiHidden/>
    <w:unhideWhenUsed/>
    <w:qFormat/>
    <w:rPr>
      <w:b/>
      <w:bCs/>
      <w:color w:val="0673A5" w:themeColor="text2" w:themeShade="BF"/>
      <w:sz w:val="16"/>
      <w:szCs w:val="16"/>
    </w:rPr>
  </w:style>
  <w:style w:type="character" w:styleId="IntenseReference">
    <w:name w:val="Intense Reference"/>
    <w:uiPriority w:val="32"/>
    <w:qFormat/>
    <w:rPr>
      <w:b w:val="0"/>
      <w:bCs w:val="0"/>
      <w:i/>
      <w:iCs/>
      <w:caps/>
      <w:color w:val="099BDD" w:themeColor="text2"/>
    </w:rPr>
  </w:style>
  <w:style w:type="character" w:customStyle="1" w:styleId="NoSpacingChar">
    <w:name w:val="No Spacing Char"/>
    <w:basedOn w:val="DefaultParagraphFont"/>
    <w:link w:val="NoSpacing"/>
    <w:uiPriority w:val="1"/>
  </w:style>
  <w:style w:type="character" w:styleId="Strong">
    <w:name w:val="Strong"/>
    <w:uiPriority w:val="22"/>
    <w:qFormat/>
    <w:rPr>
      <w:b/>
      <w:bCs/>
    </w:rPr>
  </w:style>
  <w:style w:type="paragraph" w:styleId="TOCHeading">
    <w:name w:val="TOC Heading"/>
    <w:basedOn w:val="Heading1"/>
    <w:next w:val="Normal"/>
    <w:uiPriority w:val="39"/>
    <w:semiHidden/>
    <w:unhideWhenUsed/>
    <w:qFormat/>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97726">
      <w:bodyDiv w:val="1"/>
      <w:marLeft w:val="0"/>
      <w:marRight w:val="0"/>
      <w:marTop w:val="0"/>
      <w:marBottom w:val="0"/>
      <w:divBdr>
        <w:top w:val="none" w:sz="0" w:space="0" w:color="auto"/>
        <w:left w:val="none" w:sz="0" w:space="0" w:color="auto"/>
        <w:bottom w:val="none" w:sz="0" w:space="0" w:color="auto"/>
        <w:right w:val="none" w:sz="0" w:space="0" w:color="auto"/>
      </w:divBdr>
    </w:div>
    <w:div w:id="662860261">
      <w:bodyDiv w:val="1"/>
      <w:marLeft w:val="0"/>
      <w:marRight w:val="0"/>
      <w:marTop w:val="0"/>
      <w:marBottom w:val="0"/>
      <w:divBdr>
        <w:top w:val="none" w:sz="0" w:space="0" w:color="auto"/>
        <w:left w:val="none" w:sz="0" w:space="0" w:color="auto"/>
        <w:bottom w:val="none" w:sz="0" w:space="0" w:color="auto"/>
        <w:right w:val="none" w:sz="0" w:space="0" w:color="auto"/>
      </w:divBdr>
    </w:div>
    <w:div w:id="1012954454">
      <w:bodyDiv w:val="1"/>
      <w:marLeft w:val="0"/>
      <w:marRight w:val="0"/>
      <w:marTop w:val="0"/>
      <w:marBottom w:val="0"/>
      <w:divBdr>
        <w:top w:val="none" w:sz="0" w:space="0" w:color="auto"/>
        <w:left w:val="none" w:sz="0" w:space="0" w:color="auto"/>
        <w:bottom w:val="none" w:sz="0" w:space="0" w:color="auto"/>
        <w:right w:val="none" w:sz="0" w:space="0" w:color="auto"/>
      </w:divBdr>
    </w:div>
    <w:div w:id="152759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m\AppData\Roaming\Microsoft\Templates\Banded%20design%20(blank).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anded">
  <a:themeElements>
    <a:clrScheme name="Banded">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Banded">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XSL" StyleName="APA">
  <b:Source>
    <b:Tag>RSt01</b:Tag>
    <b:SourceType>Book</b:SourceType>
    <b:Guid>{7AD77338-905D-470F-B1E0-188E68B0C2E5}</b:Guid>
    <b:Author>
      <b:Author>
        <b:NameList>
          <b:Person>
            <b:Last>Stair</b:Last>
            <b:First>R</b:First>
          </b:Person>
          <b:Person>
            <b:Last>Reynolds</b:Last>
            <b:First>G.</b:First>
          </b:Person>
        </b:NameList>
      </b:Author>
    </b:Author>
    <b:Title>Principles of Information Systems</b:Title>
    <b:Year>2001</b:Year>
    <b:City>Boston</b:City>
    <b:Publisher>Course Technology</b:Publisher>
    <b:RefOrder>1</b:RefOrder>
  </b:Source>
  <b:Source>
    <b:Tag>Kro09</b:Tag>
    <b:SourceType>Book</b:SourceType>
    <b:Guid>{BECAF388-DFB8-4ECD-A8A7-68C152322225}</b:Guid>
    <b:Author>
      <b:Author>
        <b:NameList>
          <b:Person>
            <b:Last>Kroenke</b:Last>
            <b:First>D.</b:First>
          </b:Person>
          <b:Person>
            <b:Last>Auer</b:Last>
            <b:First>D.</b:First>
          </b:Person>
        </b:NameList>
      </b:Author>
    </b:Author>
    <b:Year>2009</b:Year>
    <b:Title>Database Concepts</b:Title>
    <b:City>New Jersey</b:City>
    <b:Publisher>Prentice Hall</b:Publisher>
    <b:RefOrder>2</b:RefOrder>
  </b:Source>
</b:Sources>
</file>

<file path=customXml/itemProps1.xml><?xml version="1.0" encoding="utf-8"?>
<ds:datastoreItem xmlns:ds="http://schemas.openxmlformats.org/officeDocument/2006/customXml" ds:itemID="{FF740C13-C6A2-43D3-86C5-4CBB969C2CB1}">
  <ds:schemaRefs>
    <ds:schemaRef ds:uri="http://schemas.microsoft.com/sharepoint/v3/contenttype/forms"/>
  </ds:schemaRefs>
</ds:datastoreItem>
</file>

<file path=customXml/itemProps2.xml><?xml version="1.0" encoding="utf-8"?>
<ds:datastoreItem xmlns:ds="http://schemas.openxmlformats.org/officeDocument/2006/customXml" ds:itemID="{2A23A2AA-457E-4C88-8A61-EE3F33459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Banded design (blank)</Template>
  <TotalTime>0</TotalTime>
  <Pages>4</Pages>
  <Words>491</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 Fearn</dc:creator>
  <cp:keywords/>
  <cp:lastModifiedBy>Greg Jensen</cp:lastModifiedBy>
  <cp:revision>2</cp:revision>
  <dcterms:created xsi:type="dcterms:W3CDTF">2016-02-25T00:59:00Z</dcterms:created>
  <dcterms:modified xsi:type="dcterms:W3CDTF">2016-02-25T00:59:00Z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TC037499679991</vt:lpwstr>
  </property>
</Properties>
</file>